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E3" w:rsidRDefault="00515482">
      <w:pPr>
        <w:spacing w:after="0" w:line="48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Bibliography</w:t>
      </w:r>
    </w:p>
    <w:p w:rsidR="008549E3" w:rsidRDefault="00515482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"Afghanistan". Encyclopedia Britannica. Encyclopedia Britannica Online. Encyclopedia Britannica Inc., 2015. Web. 09 Mar. 2015</w:t>
      </w:r>
    </w:p>
    <w:p w:rsidR="008549E3" w:rsidRDefault="00515482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Ahmad, Iftikhar, "Other Nations of South Asia."</w:t>
      </w:r>
      <w:r>
        <w:rPr>
          <w:rFonts w:ascii="Times New Roman" w:hAnsi="Times New Roman" w:cs="Times New Roman"/>
          <w:color w:val="000000"/>
          <w:sz w:val="24"/>
          <w:szCs w:val="24"/>
        </w:rPr>
        <w:t>World Cultures: A Global Mosaic. New York: Pearson, 2004. 217-20. Print.</w:t>
      </w:r>
    </w:p>
    <w:p w:rsidR="008549E3" w:rsidRDefault="00515482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"Ethnic Unrest in Sri Lanka. BBC Documentary PART -2." YouTube. YouTube, 17 Mar. 2008. Web. 09 Mar. 2015</w:t>
      </w:r>
    </w:p>
    <w:p w:rsidR="008549E3" w:rsidRDefault="00515482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Russell R. Ross and Andrea Matles Savada, editors.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Sri Lanka: A Country Study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Washington: GPO for the Library of Congress, 1988.</w:t>
      </w:r>
    </w:p>
    <w:p w:rsidR="008549E3" w:rsidRDefault="00515482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Strahorn, Eric A. "A Fresh Start for Pakistan."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Origins Current Events in Historical Perspective</w:t>
      </w:r>
      <w:r>
        <w:rPr>
          <w:rFonts w:ascii="Times New Roman" w:hAnsi="Times New Roman" w:cs="Times New Roman"/>
          <w:color w:val="000000"/>
          <w:sz w:val="24"/>
          <w:szCs w:val="24"/>
        </w:rPr>
        <w:t>. Ohio State University, College of Arts and Sciences, 2015. Web. 5 Mar. 2015.</w:t>
      </w:r>
      <w:bookmarkStart w:id="0" w:name="_GoBack"/>
      <w:bookmarkEnd w:id="0"/>
    </w:p>
    <w:sectPr w:rsidR="008549E3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482" w:rsidRDefault="00515482" w:rsidP="006E0FDA">
      <w:pPr>
        <w:spacing w:after="0" w:line="240" w:lineRule="auto"/>
      </w:pPr>
      <w:r>
        <w:separator/>
      </w:r>
    </w:p>
  </w:endnote>
  <w:endnote w:type="continuationSeparator" w:id="0">
    <w:p w:rsidR="00515482" w:rsidRDefault="00515482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482" w:rsidRDefault="00515482" w:rsidP="006E0FDA">
      <w:pPr>
        <w:spacing w:after="0" w:line="240" w:lineRule="auto"/>
      </w:pPr>
      <w:r>
        <w:separator/>
      </w:r>
    </w:p>
  </w:footnote>
  <w:footnote w:type="continuationSeparator" w:id="0">
    <w:p w:rsidR="00515482" w:rsidRDefault="00515482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15482"/>
    <w:rsid w:val="00531A4E"/>
    <w:rsid w:val="00535F5A"/>
    <w:rsid w:val="00555F58"/>
    <w:rsid w:val="006E6663"/>
    <w:rsid w:val="008549E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5154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482"/>
  </w:style>
  <w:style w:type="paragraph" w:styleId="Footer">
    <w:name w:val="footer"/>
    <w:basedOn w:val="Normal"/>
    <w:link w:val="FooterChar"/>
    <w:uiPriority w:val="99"/>
    <w:unhideWhenUsed/>
    <w:rsid w:val="005154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48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5154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482"/>
  </w:style>
  <w:style w:type="paragraph" w:styleId="Footer">
    <w:name w:val="footer"/>
    <w:basedOn w:val="Normal"/>
    <w:link w:val="FooterChar"/>
    <w:uiPriority w:val="99"/>
    <w:unhideWhenUsed/>
    <w:rsid w:val="005154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1BEA-E571-2E47-A137-EECE804F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Cutrona</dc:creator>
  <cp:keywords/>
  <dc:description/>
  <cp:lastModifiedBy>Kelly Cutrona</cp:lastModifiedBy>
  <cp:revision>1</cp:revision>
  <dcterms:created xsi:type="dcterms:W3CDTF">2015-03-10T01:12:00Z</dcterms:created>
  <dcterms:modified xsi:type="dcterms:W3CDTF">2015-03-10T01:12:00Z</dcterms:modified>
</cp:coreProperties>
</file>